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6EA9D" w14:textId="5654DDEE" w:rsidR="00D23F9A" w:rsidRPr="00342BAE" w:rsidRDefault="00342BAE" w:rsidP="00D23F9A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342BAE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Pr="00F746BB">
        <w:rPr>
          <w:rFonts w:eastAsia="Times New Roman" w:cs="Times New Roman"/>
          <w:b/>
          <w:bCs/>
          <w:sz w:val="24"/>
          <w:szCs w:val="24"/>
          <w:shd w:val="clear" w:color="auto" w:fill="FFFF00"/>
        </w:rPr>
        <w:t>OBRAZAC 6. Izjava o nepostojanju dvostrukog financiranja</w:t>
      </w:r>
    </w:p>
    <w:p w14:paraId="380A82CD" w14:textId="0648B47D" w:rsidR="00342BAE" w:rsidRDefault="00342BAE" w:rsidP="00D23F9A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</w:p>
    <w:p w14:paraId="2E40D3DD" w14:textId="77777777" w:rsidR="00342BAE" w:rsidRPr="00342BAE" w:rsidRDefault="00342BAE" w:rsidP="00D23F9A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</w:p>
    <w:p w14:paraId="7E836A97" w14:textId="77777777" w:rsidR="00D23F9A" w:rsidRPr="00342BAE" w:rsidRDefault="00D23F9A" w:rsidP="00D23F9A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342BAE">
        <w:rPr>
          <w:rFonts w:eastAsia="Times New Roman" w:cs="Times New Roman"/>
          <w:b/>
          <w:bCs/>
          <w:i/>
          <w:iCs/>
          <w:sz w:val="24"/>
          <w:szCs w:val="24"/>
        </w:rPr>
        <w:t>IZJAVA O NEPOSTOJANJU DVOSTRUKOG FINANCIRANJA</w:t>
      </w:r>
    </w:p>
    <w:p w14:paraId="129D0FBB" w14:textId="77777777" w:rsidR="00D23F9A" w:rsidRPr="00342BAE" w:rsidRDefault="00D23F9A" w:rsidP="00D23F9A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342BAE">
        <w:rPr>
          <w:rFonts w:eastAsia="Times New Roman" w:cs="Times New Roman"/>
          <w:b/>
          <w:bCs/>
          <w:i/>
          <w:iCs/>
          <w:sz w:val="24"/>
          <w:szCs w:val="24"/>
        </w:rPr>
        <w:t xml:space="preserve">ISTE AKTIVNOSTI IZ JAVNIH IZVORA </w:t>
      </w:r>
    </w:p>
    <w:p w14:paraId="46544EBB" w14:textId="77777777" w:rsidR="00D23F9A" w:rsidRPr="00342BAE" w:rsidRDefault="00D23F9A" w:rsidP="00D23F9A">
      <w:pPr>
        <w:spacing w:after="0" w:line="240" w:lineRule="auto"/>
        <w:rPr>
          <w:rFonts w:eastAsia="PMingLiU" w:cs="Arial"/>
          <w:i/>
          <w:iCs/>
          <w:sz w:val="24"/>
          <w:szCs w:val="24"/>
          <w:lang w:eastAsia="zh-TW"/>
        </w:rPr>
      </w:pPr>
    </w:p>
    <w:p w14:paraId="2B5D3879" w14:textId="77777777" w:rsidR="00D23F9A" w:rsidRPr="00342BAE" w:rsidRDefault="00D23F9A" w:rsidP="00D23F9A">
      <w:pPr>
        <w:spacing w:after="0" w:line="240" w:lineRule="auto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 xml:space="preserve">kojom se izjavljuje da </w:t>
      </w:r>
    </w:p>
    <w:p w14:paraId="324C39F2" w14:textId="77777777" w:rsidR="00D23F9A" w:rsidRPr="00342BAE" w:rsidRDefault="00D23F9A" w:rsidP="00D23F9A">
      <w:pPr>
        <w:spacing w:after="0" w:line="240" w:lineRule="auto"/>
        <w:rPr>
          <w:rFonts w:eastAsia="PMingLiU" w:cs="Times New Roman"/>
          <w:b/>
          <w:i/>
          <w:iCs/>
          <w:sz w:val="24"/>
          <w:szCs w:val="24"/>
          <w:lang w:eastAsia="zh-TW"/>
        </w:rPr>
      </w:pPr>
    </w:p>
    <w:p w14:paraId="3157D766" w14:textId="77777777" w:rsidR="00D23F9A" w:rsidRPr="00342BAE" w:rsidRDefault="00D23F9A" w:rsidP="00D23F9A">
      <w:pPr>
        <w:spacing w:after="0" w:line="240" w:lineRule="auto"/>
        <w:rPr>
          <w:rFonts w:eastAsia="PMingLiU" w:cs="Times New Roman"/>
          <w:b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b/>
          <w:i/>
          <w:iCs/>
          <w:sz w:val="24"/>
          <w:szCs w:val="24"/>
          <w:lang w:eastAsia="zh-TW"/>
        </w:rPr>
        <w:t>Prijavitelj:     _________________________________________________________________________</w:t>
      </w:r>
    </w:p>
    <w:p w14:paraId="11EF3FC5" w14:textId="77777777" w:rsidR="00D23F9A" w:rsidRPr="00342BAE" w:rsidRDefault="00D23F9A" w:rsidP="00D23F9A">
      <w:pPr>
        <w:spacing w:after="0" w:line="240" w:lineRule="auto"/>
        <w:jc w:val="center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(naziv udruge/druge organizacije civilnog društva, OIB)</w:t>
      </w:r>
    </w:p>
    <w:p w14:paraId="226E28A2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b/>
          <w:i/>
          <w:iCs/>
          <w:sz w:val="24"/>
          <w:szCs w:val="24"/>
          <w:lang w:eastAsia="zh-TW"/>
        </w:rPr>
      </w:pPr>
    </w:p>
    <w:p w14:paraId="77198DF0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b/>
          <w:i/>
          <w:iCs/>
          <w:sz w:val="24"/>
          <w:szCs w:val="24"/>
          <w:lang w:eastAsia="zh-TW"/>
        </w:rPr>
      </w:pPr>
    </w:p>
    <w:p w14:paraId="2A672E25" w14:textId="77777777" w:rsidR="00D23F9A" w:rsidRPr="00342BAE" w:rsidRDefault="00D23F9A" w:rsidP="00D23F9A">
      <w:pPr>
        <w:spacing w:after="0" w:line="240" w:lineRule="auto"/>
        <w:contextualSpacing/>
        <w:jc w:val="center"/>
        <w:rPr>
          <w:rFonts w:eastAsia="PMingLiU" w:cs="Times New Roman"/>
          <w:b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b/>
          <w:i/>
          <w:iCs/>
          <w:sz w:val="24"/>
          <w:szCs w:val="24"/>
          <w:lang w:eastAsia="zh-TW"/>
        </w:rPr>
        <w:t>nije dobio</w:t>
      </w:r>
    </w:p>
    <w:p w14:paraId="536201F4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b/>
          <w:i/>
          <w:iCs/>
          <w:sz w:val="24"/>
          <w:szCs w:val="24"/>
          <w:lang w:eastAsia="zh-TW"/>
        </w:rPr>
      </w:pPr>
    </w:p>
    <w:p w14:paraId="71F1D68A" w14:textId="5088808E" w:rsidR="00D23F9A" w:rsidRPr="00342BAE" w:rsidRDefault="00ED6314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financijsku potporu u 20</w:t>
      </w:r>
      <w:r w:rsidR="00342BAE">
        <w:rPr>
          <w:rFonts w:eastAsia="PMingLiU" w:cs="Times New Roman"/>
          <w:i/>
          <w:iCs/>
          <w:sz w:val="24"/>
          <w:szCs w:val="24"/>
          <w:lang w:eastAsia="zh-TW"/>
        </w:rPr>
        <w:t>21</w:t>
      </w:r>
      <w:r w:rsidR="00D23F9A" w:rsidRPr="00342BAE">
        <w:rPr>
          <w:rFonts w:eastAsia="PMingLiU" w:cs="Times New Roman"/>
          <w:i/>
          <w:iCs/>
          <w:sz w:val="24"/>
          <w:szCs w:val="24"/>
          <w:lang w:eastAsia="zh-TW"/>
        </w:rPr>
        <w:t>. za aktivnost KOJA JE PREDMET OVOG JAVNOG POZIVA</w:t>
      </w:r>
    </w:p>
    <w:p w14:paraId="65C0515C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</w:p>
    <w:p w14:paraId="1DFE1F8C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 xml:space="preserve">iz proračuna Grada </w:t>
      </w:r>
      <w:r w:rsidR="00ED6314" w:rsidRPr="00342BAE">
        <w:rPr>
          <w:rFonts w:eastAsia="PMingLiU" w:cs="Times New Roman"/>
          <w:i/>
          <w:iCs/>
          <w:sz w:val="24"/>
          <w:szCs w:val="24"/>
          <w:lang w:eastAsia="zh-TW"/>
        </w:rPr>
        <w:t>Sinja,</w:t>
      </w:r>
      <w:r w:rsidR="00D511C0" w:rsidRPr="00342BAE">
        <w:rPr>
          <w:rFonts w:eastAsia="PMingLiU" w:cs="Times New Roman"/>
          <w:i/>
          <w:iCs/>
          <w:sz w:val="24"/>
          <w:szCs w:val="24"/>
          <w:lang w:eastAsia="zh-TW"/>
        </w:rPr>
        <w:t xml:space="preserve"> </w:t>
      </w:r>
      <w:r w:rsidR="00ED6314" w:rsidRPr="00342BAE">
        <w:rPr>
          <w:rFonts w:eastAsia="PMingLiU" w:cs="Times New Roman"/>
          <w:i/>
          <w:iCs/>
          <w:sz w:val="24"/>
          <w:szCs w:val="24"/>
          <w:lang w:eastAsia="zh-TW"/>
        </w:rPr>
        <w:t>Županije Splitsko-dalmatinske</w:t>
      </w: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, HOO-a ili državnoga proračuna.</w:t>
      </w:r>
    </w:p>
    <w:p w14:paraId="390D11A1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</w:p>
    <w:p w14:paraId="456A2A2D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color w:val="FF0000"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color w:val="FF0000"/>
          <w:sz w:val="24"/>
          <w:szCs w:val="24"/>
          <w:lang w:eastAsia="zh-TW"/>
        </w:rPr>
        <w:t>i/ili</w:t>
      </w:r>
    </w:p>
    <w:p w14:paraId="14E0CE47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</w:p>
    <w:p w14:paraId="0F5629AD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Se natjecao za istu aktivnost kod ____________________(navesti naziv institucije) u iznosu:</w:t>
      </w:r>
    </w:p>
    <w:p w14:paraId="778987F1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______________________________kn, a rezultati natječaja još nisu poznati.</w:t>
      </w:r>
    </w:p>
    <w:p w14:paraId="72312E4C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</w:p>
    <w:p w14:paraId="63C9FC4A" w14:textId="77777777" w:rsidR="00D23F9A" w:rsidRPr="00342BAE" w:rsidRDefault="00D23F9A" w:rsidP="00D23F9A">
      <w:pPr>
        <w:spacing w:after="0" w:line="240" w:lineRule="auto"/>
        <w:jc w:val="both"/>
        <w:rPr>
          <w:rFonts w:eastAsia="PMingLiU" w:cs="Times New Roman"/>
          <w:i/>
          <w:iCs/>
          <w:sz w:val="24"/>
          <w:szCs w:val="24"/>
          <w:lang w:eastAsia="zh-TW"/>
        </w:rPr>
      </w:pP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Po spoznaji o ostvarenju sredstava za istu aktivnosti, izv</w:t>
      </w:r>
      <w:r w:rsidR="00ED6314" w:rsidRPr="00342BAE">
        <w:rPr>
          <w:rFonts w:eastAsia="PMingLiU" w:cs="Times New Roman"/>
          <w:i/>
          <w:iCs/>
          <w:sz w:val="24"/>
          <w:szCs w:val="24"/>
          <w:lang w:eastAsia="zh-TW"/>
        </w:rPr>
        <w:t>i</w:t>
      </w: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>jestit</w:t>
      </w:r>
      <w:r w:rsidR="008E5A9C" w:rsidRPr="00342BAE">
        <w:rPr>
          <w:rFonts w:eastAsia="PMingLiU" w:cs="Times New Roman"/>
          <w:i/>
          <w:iCs/>
          <w:sz w:val="24"/>
          <w:szCs w:val="24"/>
          <w:lang w:eastAsia="zh-TW"/>
        </w:rPr>
        <w:t>i</w:t>
      </w:r>
      <w:r w:rsidRPr="00342BAE">
        <w:rPr>
          <w:rFonts w:eastAsia="PMingLiU" w:cs="Times New Roman"/>
          <w:i/>
          <w:iCs/>
          <w:sz w:val="24"/>
          <w:szCs w:val="24"/>
          <w:lang w:eastAsia="zh-TW"/>
        </w:rPr>
        <w:t xml:space="preserve"> ću davatelja sredstava o odobrenim sredstvima iz javnih izvora.</w:t>
      </w:r>
    </w:p>
    <w:p w14:paraId="56E08543" w14:textId="77777777" w:rsidR="00D23F9A" w:rsidRPr="00342BAE" w:rsidRDefault="00D23F9A" w:rsidP="00D23F9A">
      <w:pPr>
        <w:tabs>
          <w:tab w:val="center" w:pos="4465"/>
          <w:tab w:val="left" w:pos="8175"/>
        </w:tabs>
        <w:spacing w:after="0" w:line="240" w:lineRule="auto"/>
        <w:rPr>
          <w:rFonts w:eastAsia="PMingLiU" w:cs="Times New Roman"/>
          <w:i/>
          <w:iCs/>
          <w:sz w:val="24"/>
          <w:szCs w:val="24"/>
          <w:lang w:eastAsia="zh-TW"/>
        </w:rPr>
      </w:pPr>
    </w:p>
    <w:p w14:paraId="7E654822" w14:textId="77777777" w:rsidR="00D23F9A" w:rsidRPr="00342BAE" w:rsidRDefault="00D23F9A" w:rsidP="00D23F9A">
      <w:pPr>
        <w:spacing w:after="0" w:line="240" w:lineRule="auto"/>
        <w:rPr>
          <w:rFonts w:eastAsia="Times New Roman" w:cs="Times New Roman"/>
          <w:b/>
          <w:i/>
          <w:iCs/>
          <w:sz w:val="24"/>
          <w:szCs w:val="24"/>
        </w:rPr>
      </w:pPr>
      <w:r w:rsidRPr="00342BAE">
        <w:rPr>
          <w:rFonts w:eastAsia="Times New Roman" w:cs="Times New Roman"/>
          <w:b/>
          <w:i/>
          <w:iCs/>
          <w:sz w:val="24"/>
          <w:szCs w:val="24"/>
        </w:rPr>
        <w:t>Pod kaznenom i materijalnom odgovornošću izjavljujemo da su svi podaci navedeni u Izjavi istiniti, točni i potpuni.</w:t>
      </w:r>
    </w:p>
    <w:p w14:paraId="0E8D36AB" w14:textId="77777777" w:rsidR="00D23F9A" w:rsidRPr="00342BAE" w:rsidRDefault="00D23F9A" w:rsidP="00D23F9A">
      <w:pPr>
        <w:widowControl w:val="0"/>
        <w:suppressAutoHyphens/>
        <w:spacing w:after="227" w:line="240" w:lineRule="auto"/>
        <w:rPr>
          <w:rFonts w:eastAsia="Arial Unicode MS" w:cs="Times New Roman"/>
          <w:i/>
          <w:iCs/>
          <w:sz w:val="24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D23F9A" w:rsidRPr="00342BAE" w14:paraId="31F35830" w14:textId="77777777" w:rsidTr="00715FE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A76EA67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42BAE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1F0B58AC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1557D81" w14:textId="77777777" w:rsidR="00D23F9A" w:rsidRPr="00342BAE" w:rsidRDefault="00D23F9A" w:rsidP="00715FEE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42BAE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7BC6820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23F9A" w:rsidRPr="00342BAE" w14:paraId="2C8B76BF" w14:textId="77777777" w:rsidTr="00715FEE">
        <w:trPr>
          <w:trHeight w:val="466"/>
        </w:trPr>
        <w:tc>
          <w:tcPr>
            <w:tcW w:w="1443" w:type="dxa"/>
          </w:tcPr>
          <w:p w14:paraId="5F8AE4A1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6E71E15B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1DF5D57" w14:textId="77777777" w:rsidR="00D23F9A" w:rsidRPr="00342BAE" w:rsidRDefault="00D23F9A" w:rsidP="00715FEE">
            <w:pPr>
              <w:snapToGrid w:val="0"/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10CA10F" w14:textId="77777777" w:rsidR="00D23F9A" w:rsidRPr="00342BAE" w:rsidRDefault="00D23F9A" w:rsidP="00715FEE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42BAE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 xml:space="preserve">Ime i prezime te potpis osobe ovlaštene za zastupanje prijavitelja </w:t>
            </w:r>
          </w:p>
        </w:tc>
      </w:tr>
    </w:tbl>
    <w:p w14:paraId="7D573CFF" w14:textId="77777777" w:rsidR="00D23F9A" w:rsidRPr="00342BAE" w:rsidRDefault="00D23F9A" w:rsidP="00D23F9A">
      <w:pPr>
        <w:spacing w:after="0" w:line="240" w:lineRule="auto"/>
        <w:rPr>
          <w:rFonts w:eastAsia="Times New Roman" w:cs="Times New Roman"/>
          <w:i/>
          <w:iCs/>
          <w:sz w:val="24"/>
          <w:szCs w:val="24"/>
        </w:rPr>
      </w:pPr>
    </w:p>
    <w:p w14:paraId="16CC0B02" w14:textId="77777777" w:rsidR="00D23F9A" w:rsidRPr="00342BAE" w:rsidRDefault="00D23F9A" w:rsidP="00D23F9A">
      <w:pPr>
        <w:spacing w:after="0" w:line="240" w:lineRule="auto"/>
        <w:rPr>
          <w:rFonts w:eastAsia="Times New Roman" w:cs="Times New Roman"/>
          <w:i/>
          <w:iCs/>
          <w:sz w:val="24"/>
          <w:szCs w:val="24"/>
        </w:rPr>
      </w:pPr>
    </w:p>
    <w:p w14:paraId="2CCF15AF" w14:textId="77777777" w:rsidR="00A9115E" w:rsidRPr="00342BAE" w:rsidRDefault="00D23F9A" w:rsidP="00D23F9A">
      <w:pPr>
        <w:spacing w:after="0"/>
        <w:rPr>
          <w:i/>
          <w:iCs/>
        </w:rPr>
      </w:pPr>
      <w:r w:rsidRPr="00342BAE">
        <w:rPr>
          <w:i/>
          <w:iCs/>
        </w:rPr>
        <w:t>Svrha izjave je izbjeći da se za istu aktivnost ostvari više od 100% potpore iz javnih izvora.</w:t>
      </w:r>
    </w:p>
    <w:p w14:paraId="1F7F98C4" w14:textId="77777777" w:rsidR="001A2419" w:rsidRPr="00342BAE" w:rsidRDefault="001A2419" w:rsidP="00071B74">
      <w:pPr>
        <w:tabs>
          <w:tab w:val="left" w:pos="3705"/>
        </w:tabs>
        <w:rPr>
          <w:i/>
          <w:iCs/>
        </w:rPr>
      </w:pPr>
    </w:p>
    <w:sectPr w:rsidR="001A2419" w:rsidRPr="00342BAE" w:rsidSect="00071B74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36503" w14:textId="77777777" w:rsidR="00D24DB4" w:rsidRDefault="00D24DB4" w:rsidP="00894D81">
      <w:pPr>
        <w:spacing w:after="0" w:line="240" w:lineRule="auto"/>
      </w:pPr>
      <w:r>
        <w:separator/>
      </w:r>
    </w:p>
  </w:endnote>
  <w:endnote w:type="continuationSeparator" w:id="0">
    <w:p w14:paraId="34E31B9F" w14:textId="77777777" w:rsidR="00D24DB4" w:rsidRDefault="00D24DB4" w:rsidP="0089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180D" w14:textId="77777777" w:rsidR="006414AD" w:rsidRDefault="00D24DB4" w:rsidP="000A4192">
    <w:pPr>
      <w:pStyle w:val="Podnoje"/>
      <w:jc w:val="center"/>
      <w:rPr>
        <w:sz w:val="20"/>
        <w:szCs w:val="20"/>
      </w:rPr>
    </w:pPr>
    <w:sdt>
      <w:sdtPr>
        <w:rPr>
          <w:sz w:val="20"/>
          <w:szCs w:val="20"/>
        </w:rPr>
        <w:id w:val="-1417560128"/>
        <w:docPartObj>
          <w:docPartGallery w:val="Page Numbers (Bottom of Page)"/>
          <w:docPartUnique/>
        </w:docPartObj>
      </w:sdtPr>
      <w:sdtEndPr/>
      <w:sdtContent>
        <w:r w:rsidR="00760029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F4858FB" wp14:editId="258A72F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17780"/>
                  <wp:wrapNone/>
                  <wp:docPr id="4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A63FF" w14:textId="77777777" w:rsidR="006414AD" w:rsidRDefault="006E0AF8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 w:rsidR="008C5616"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90186A" w:rsidRPr="0090186A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F4858FB" id="Rectangle 2" o:spid="_x0000_s1026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" filled="f" fillcolor="#c0504d [3205]" stroked="f" strokecolor="#4f81bd [3204]" strokeweight="2.25pt">
                  <v:textbox inset=",0,,0">
                    <w:txbxContent>
                      <w:p w14:paraId="4B6A63FF" w14:textId="77777777" w:rsidR="006414AD" w:rsidRDefault="006E0AF8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 w:rsidR="008C5616"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90186A" w:rsidRPr="0090186A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C5616">
      <w:rPr>
        <w:sz w:val="20"/>
        <w:szCs w:val="20"/>
      </w:rPr>
      <w:t xml:space="preserve">Zajednica sportskih udruga Grada </w:t>
    </w:r>
    <w:r w:rsidR="00ED6314">
      <w:rPr>
        <w:sz w:val="20"/>
        <w:szCs w:val="20"/>
      </w:rPr>
      <w:t>Sinja</w:t>
    </w:r>
  </w:p>
  <w:p w14:paraId="3456A010" w14:textId="77777777" w:rsidR="006414AD" w:rsidRPr="000A4192" w:rsidRDefault="00D24DB4" w:rsidP="000A4192">
    <w:pPr>
      <w:pStyle w:val="Podnoj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2DC8E" w14:textId="77777777" w:rsidR="00D24DB4" w:rsidRDefault="00D24DB4" w:rsidP="00894D81">
      <w:pPr>
        <w:spacing w:after="0" w:line="240" w:lineRule="auto"/>
      </w:pPr>
      <w:r>
        <w:separator/>
      </w:r>
    </w:p>
  </w:footnote>
  <w:footnote w:type="continuationSeparator" w:id="0">
    <w:p w14:paraId="1ECD7464" w14:textId="77777777" w:rsidR="00D24DB4" w:rsidRDefault="00D24DB4" w:rsidP="0089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4A101" w14:textId="77777777" w:rsidR="00FC3BF1" w:rsidRPr="00FC3BF1" w:rsidRDefault="00FC3BF1" w:rsidP="00FC3BF1">
    <w:pPr>
      <w:pBdr>
        <w:bottom w:val="single" w:sz="12" w:space="1" w:color="00000A"/>
      </w:pBdr>
      <w:autoSpaceDN w:val="0"/>
      <w:spacing w:after="0" w:line="240" w:lineRule="auto"/>
      <w:jc w:val="center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FC3BF1">
      <w:rPr>
        <w:rFonts w:ascii="Algerian" w:eastAsia="Times New Roman" w:hAnsi="Algerian" w:cs="Arial"/>
        <w:b/>
        <w:color w:val="000000"/>
        <w:sz w:val="36"/>
        <w:szCs w:val="28"/>
      </w:rPr>
      <w:t xml:space="preserve">ZAJEDNICA ŠPORTSKIH UDRUGA GRADA </w:t>
    </w:r>
    <w:proofErr w:type="spellStart"/>
    <w:r w:rsidRPr="00FC3BF1">
      <w:rPr>
        <w:rFonts w:ascii="Algerian" w:eastAsia="Times New Roman" w:hAnsi="Algerian" w:cs="Arial"/>
        <w:b/>
        <w:color w:val="000000"/>
        <w:sz w:val="36"/>
        <w:szCs w:val="28"/>
      </w:rPr>
      <w:t>SINjA</w:t>
    </w:r>
    <w:proofErr w:type="spellEnd"/>
  </w:p>
  <w:p w14:paraId="64319D1F" w14:textId="77777777" w:rsidR="00FC3BF1" w:rsidRPr="00FC3BF1" w:rsidRDefault="00FC3BF1" w:rsidP="00FC3BF1">
    <w:pPr>
      <w:pBdr>
        <w:bottom w:val="single" w:sz="12" w:space="1" w:color="00000A"/>
      </w:pBdr>
      <w:autoSpaceDN w:val="0"/>
      <w:spacing w:after="0" w:line="240" w:lineRule="auto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FC3BF1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62336" behindDoc="0" locked="0" layoutInCell="1" allowOverlap="1" wp14:anchorId="30854CD4" wp14:editId="04E138B0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3" name="Slika 3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658E78" w14:textId="77777777" w:rsidR="00FC3BF1" w:rsidRPr="00FC3BF1" w:rsidRDefault="00FC3BF1" w:rsidP="00FC3BF1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r w:rsidRPr="00FC3BF1">
      <w:rPr>
        <w:rFonts w:ascii="Times New Roman" w:eastAsia="Times New Roman" w:hAnsi="Times New Roman" w:cs="Times New Roman"/>
        <w:b/>
        <w:color w:val="00000A"/>
      </w:rPr>
      <w:t xml:space="preserve">Alajčauša Frane </w:t>
    </w:r>
    <w:proofErr w:type="spellStart"/>
    <w:r w:rsidRPr="00FC3BF1">
      <w:rPr>
        <w:rFonts w:ascii="Times New Roman" w:eastAsia="Times New Roman" w:hAnsi="Times New Roman" w:cs="Times New Roman"/>
        <w:b/>
        <w:color w:val="00000A"/>
      </w:rPr>
      <w:t>Bareze</w:t>
    </w:r>
    <w:proofErr w:type="spellEnd"/>
    <w:r w:rsidRPr="00FC3BF1">
      <w:rPr>
        <w:rFonts w:ascii="Times New Roman" w:eastAsia="Times New Roman" w:hAnsi="Times New Roman" w:cs="Times New Roman"/>
        <w:b/>
        <w:color w:val="00000A"/>
      </w:rPr>
      <w:t xml:space="preserve"> Šore 1 , Sinj 21230                                 </w:t>
    </w:r>
    <w:r w:rsidRPr="00FC3BF1">
      <w:rPr>
        <w:rFonts w:ascii="Times New Roman" w:eastAsia="Times New Roman" w:hAnsi="Times New Roman" w:cs="Times New Roman"/>
        <w:b/>
        <w:color w:val="000000"/>
      </w:rPr>
      <w:t>IBAN: 5123300031100093827</w:t>
    </w:r>
  </w:p>
  <w:p w14:paraId="7917741F" w14:textId="77777777" w:rsidR="00ED6314" w:rsidRPr="00FC3BF1" w:rsidRDefault="00FC3BF1" w:rsidP="00FC3BF1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 w:rsidRPr="00FC3BF1">
      <w:rPr>
        <w:rFonts w:ascii="Times New Roman" w:eastAsia="Times New Roman" w:hAnsi="Times New Roman" w:cs="Times New Roman"/>
        <w:b/>
        <w:color w:val="00000A"/>
      </w:rPr>
      <w:t xml:space="preserve">mob: 098 597 465                                                                      </w:t>
    </w:r>
    <w:hyperlink r:id="rId2" w:history="1">
      <w:r w:rsidRPr="00FC3BF1">
        <w:rPr>
          <w:rFonts w:ascii="Times New Roman" w:eastAsia="Times New Roman" w:hAnsi="Times New Roman" w:cs="Times New Roman"/>
          <w:b/>
          <w:color w:val="0000FF"/>
          <w:u w:val="single"/>
        </w:rPr>
        <w:t>sportska.zajednica-sinj@hotmail.com</w:t>
      </w:r>
    </w:hyperlink>
    <w:r w:rsidRPr="00FC3BF1">
      <w:rPr>
        <w:rFonts w:ascii="Times New Roman" w:eastAsia="Times New Roman" w:hAnsi="Times New Roman" w:cs="Times New Roman"/>
        <w:b/>
        <w:color w:val="00000A"/>
      </w:rPr>
      <w:t xml:space="preserve"> </w:t>
    </w:r>
    <w:r w:rsidRPr="00FC3BF1">
      <w:rPr>
        <w:rFonts w:ascii="Liberation Serif" w:eastAsia="SimSun" w:hAnsi="Liberation Serif" w:cs="Arial"/>
        <w:kern w:val="3"/>
        <w:sz w:val="24"/>
        <w:szCs w:val="24"/>
        <w:lang w:eastAsia="zh-CN" w:bidi="hi-IN"/>
      </w:rPr>
      <w:t xml:space="preserve">   </w:t>
    </w:r>
    <w:r w:rsidRPr="00FC3BF1">
      <w:rPr>
        <w:rFonts w:ascii="Times New Roman" w:eastAsia="Times New Roman" w:hAnsi="Times New Roman" w:cs="Times New Roman"/>
        <w:b/>
        <w:color w:val="00000A"/>
      </w:rPr>
      <w:t xml:space="preserve">         OIB 35929633707                                                                                       </w:t>
    </w:r>
    <w:hyperlink r:id="rId3" w:history="1">
      <w:r w:rsidRPr="00FC3BF1">
        <w:rPr>
          <w:rFonts w:ascii="Times New Roman" w:eastAsia="Times New Roman" w:hAnsi="Times New Roman" w:cs="Times New Roman"/>
          <w:b/>
          <w:color w:val="0000FF"/>
          <w:u w:val="single"/>
          <w:lang w:eastAsia="en-US"/>
        </w:rPr>
        <w:t>www.sportsinj.com</w:t>
      </w:r>
    </w:hyperlink>
    <w:r w:rsidRPr="00FC3BF1">
      <w:rPr>
        <w:rFonts w:ascii="Times New Roman" w:eastAsia="Times New Roman" w:hAnsi="Times New Roman" w:cs="Times New Roman"/>
        <w:b/>
        <w:lang w:eastAsia="en-US"/>
      </w:rPr>
      <w:t xml:space="preserve">                                                         </w:t>
    </w:r>
  </w:p>
  <w:p w14:paraId="13CEC3FF" w14:textId="77777777" w:rsidR="00ED6314" w:rsidRDefault="00ED6314" w:rsidP="000D3007">
    <w:pPr>
      <w:pStyle w:val="Zaglavlje"/>
      <w:tabs>
        <w:tab w:val="clear" w:pos="4536"/>
        <w:tab w:val="clear" w:pos="9072"/>
        <w:tab w:val="left" w:pos="2430"/>
      </w:tabs>
      <w:rPr>
        <w:noProof/>
      </w:rPr>
    </w:pPr>
  </w:p>
  <w:p w14:paraId="7E41D57D" w14:textId="77777777" w:rsidR="006414AD" w:rsidRDefault="008C5616" w:rsidP="000D3007">
    <w:pPr>
      <w:pStyle w:val="Zaglavlje"/>
      <w:tabs>
        <w:tab w:val="clear" w:pos="4536"/>
        <w:tab w:val="clear" w:pos="9072"/>
        <w:tab w:val="left" w:pos="24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9EE40B8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multilevel"/>
    <w:tmpl w:val="2EAA885A"/>
    <w:name w:val="WW8Num13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</w:lvl>
  </w:abstractNum>
  <w:abstractNum w:abstractNumId="4" w15:restartNumberingAfterBreak="0">
    <w:nsid w:val="00000009"/>
    <w:multiLevelType w:val="singleLevel"/>
    <w:tmpl w:val="00000009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2B052308"/>
    <w:multiLevelType w:val="hybridMultilevel"/>
    <w:tmpl w:val="5EB0F8C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A7EA8"/>
    <w:multiLevelType w:val="hybridMultilevel"/>
    <w:tmpl w:val="96CED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B7C86"/>
    <w:multiLevelType w:val="hybridMultilevel"/>
    <w:tmpl w:val="DB7A7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602E"/>
    <w:multiLevelType w:val="multilevel"/>
    <w:tmpl w:val="AEF6B4F0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  <w:b w:val="0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</w:lvl>
  </w:abstractNum>
  <w:abstractNum w:abstractNumId="9" w15:restartNumberingAfterBreak="0">
    <w:nsid w:val="4EDE632A"/>
    <w:multiLevelType w:val="hybridMultilevel"/>
    <w:tmpl w:val="A9FCD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5A1B"/>
    <w:multiLevelType w:val="multilevel"/>
    <w:tmpl w:val="62A6DEEA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 w:hint="default"/>
        <w:b w:val="0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B68"/>
    <w:rsid w:val="00071B74"/>
    <w:rsid w:val="00097B5A"/>
    <w:rsid w:val="00121A81"/>
    <w:rsid w:val="001A2419"/>
    <w:rsid w:val="001C4E37"/>
    <w:rsid w:val="00261B61"/>
    <w:rsid w:val="00341765"/>
    <w:rsid w:val="00342BAE"/>
    <w:rsid w:val="00431B6E"/>
    <w:rsid w:val="00582D41"/>
    <w:rsid w:val="00587B68"/>
    <w:rsid w:val="005E213D"/>
    <w:rsid w:val="005E2F75"/>
    <w:rsid w:val="006C47B3"/>
    <w:rsid w:val="006E0AF8"/>
    <w:rsid w:val="00760029"/>
    <w:rsid w:val="007F2DE9"/>
    <w:rsid w:val="00851CEE"/>
    <w:rsid w:val="008629F3"/>
    <w:rsid w:val="00894D81"/>
    <w:rsid w:val="008C5616"/>
    <w:rsid w:val="008E5A9C"/>
    <w:rsid w:val="0090186A"/>
    <w:rsid w:val="00962B3F"/>
    <w:rsid w:val="009929EF"/>
    <w:rsid w:val="00A21BA0"/>
    <w:rsid w:val="00A9115E"/>
    <w:rsid w:val="00B80F7C"/>
    <w:rsid w:val="00BF66D2"/>
    <w:rsid w:val="00D05F97"/>
    <w:rsid w:val="00D23F9A"/>
    <w:rsid w:val="00D24DB4"/>
    <w:rsid w:val="00D511C0"/>
    <w:rsid w:val="00D76C66"/>
    <w:rsid w:val="00ED6314"/>
    <w:rsid w:val="00F5169D"/>
    <w:rsid w:val="00F746BB"/>
    <w:rsid w:val="00F97CCF"/>
    <w:rsid w:val="00FC3BF1"/>
    <w:rsid w:val="00FC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FF9A"/>
  <w15:docId w15:val="{7196645E-CF81-4782-9DB8-060D29F9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7B6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DE" w:eastAsia="ar-SA"/>
    </w:rPr>
  </w:style>
  <w:style w:type="paragraph" w:styleId="Zaglavlje">
    <w:name w:val="header"/>
    <w:basedOn w:val="Normal"/>
    <w:link w:val="ZaglavljeChar"/>
    <w:uiPriority w:val="99"/>
    <w:unhideWhenUsed/>
    <w:rsid w:val="0058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87B68"/>
    <w:rPr>
      <w:rFonts w:eastAsiaTheme="minorEastAsia"/>
      <w:lang w:eastAsia="hr-HR"/>
    </w:rPr>
  </w:style>
  <w:style w:type="paragraph" w:styleId="Podnoje">
    <w:name w:val="footer"/>
    <w:basedOn w:val="Normal"/>
    <w:link w:val="PodnojeChar"/>
    <w:unhideWhenUsed/>
    <w:rsid w:val="0058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587B68"/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8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7B68"/>
    <w:rPr>
      <w:rFonts w:ascii="Tahoma" w:eastAsiaTheme="minorEastAsia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5E2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8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5</cp:revision>
  <dcterms:created xsi:type="dcterms:W3CDTF">2019-01-02T19:16:00Z</dcterms:created>
  <dcterms:modified xsi:type="dcterms:W3CDTF">2021-03-28T23:21:00Z</dcterms:modified>
</cp:coreProperties>
</file>